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D9979" w14:textId="77777777" w:rsidR="00277A2E" w:rsidRDefault="00A97F57" w:rsidP="007771E3">
      <w:pPr>
        <w:pStyle w:val="Heading1"/>
        <w:pBdr>
          <w:bottom w:val="single" w:sz="4" w:space="1" w:color="365F91" w:themeColor="accent1" w:themeShade="BF"/>
        </w:pBdr>
      </w:pPr>
      <w:r>
        <w:t>sustainable Transport</w:t>
      </w:r>
      <w:r w:rsidR="00277A2E">
        <w:t>:</w:t>
      </w:r>
    </w:p>
    <w:p w14:paraId="39E597B1" w14:textId="77777777" w:rsidR="00D144BE" w:rsidRPr="001C55B2" w:rsidRDefault="00277A2E" w:rsidP="007771E3">
      <w:pPr>
        <w:pStyle w:val="Heading1"/>
        <w:pBdr>
          <w:bottom w:val="single" w:sz="4" w:space="1" w:color="365F91" w:themeColor="accent1" w:themeShade="BF"/>
        </w:pBdr>
      </w:pPr>
      <w:r>
        <w:t>Performance pathway</w:t>
      </w:r>
    </w:p>
    <w:p w14:paraId="37F927E2" w14:textId="77777777" w:rsidR="00DF28B6" w:rsidRDefault="00DF28B6" w:rsidP="00A97F57">
      <w:pPr>
        <w:pStyle w:val="Heading3"/>
      </w:pPr>
      <w:bookmarkStart w:id="0" w:name="h.d27jtfsfquok"/>
      <w:bookmarkEnd w:id="0"/>
      <w:r>
        <w:t>Credit 17A</w:t>
      </w:r>
    </w:p>
    <w:p w14:paraId="6C7BE6FC" w14:textId="170FF027" w:rsidR="005C34D2" w:rsidRPr="005C34D2" w:rsidRDefault="005C34D2" w:rsidP="00A97F57">
      <w:pPr>
        <w:pStyle w:val="Heading3"/>
      </w:pPr>
      <w:r w:rsidRPr="005C34D2">
        <w:t>Design Review Submission</w:t>
      </w:r>
      <w:r w:rsidRPr="005C34D2">
        <w:tab/>
      </w:r>
      <w:sdt>
        <w:sdtPr>
          <w:id w:val="10800679"/>
        </w:sdtPr>
        <w:sdtEndPr/>
        <w:sdtContent>
          <w:sdt>
            <w:sdtPr>
              <w:id w:val="12142316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4030B">
                <w:rPr>
                  <w:rFonts w:ascii="MS Gothic" w:eastAsia="MS Gothic" w:hAnsi="MS Gothic" w:hint="eastAsia"/>
                </w:rPr>
                <w:t>☐</w:t>
              </w:r>
            </w:sdtContent>
          </w:sdt>
        </w:sdtContent>
      </w:sdt>
      <w:r w:rsidRPr="005C34D2">
        <w:tab/>
        <w:t>As Built Submission</w:t>
      </w:r>
      <w:r w:rsidRPr="005C34D2">
        <w:tab/>
        <w:t xml:space="preserve"> </w:t>
      </w:r>
      <w:sdt>
        <w:sdtPr>
          <w:id w:val="206148192"/>
        </w:sdtPr>
        <w:sdtEndPr/>
        <w:sdtContent>
          <w:sdt>
            <w:sdtPr>
              <w:id w:val="-1463647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53A9A">
                <w:rPr>
                  <w:rFonts w:ascii="MS Gothic" w:eastAsia="MS Gothic" w:hAnsi="MS Gothic" w:hint="eastAsia"/>
                </w:rPr>
                <w:t>☐</w:t>
              </w:r>
            </w:sdtContent>
          </w:sdt>
        </w:sdtContent>
      </w:sdt>
    </w:p>
    <w:p w14:paraId="6859423D" w14:textId="77777777" w:rsidR="005C34D2" w:rsidRPr="005C34D2" w:rsidRDefault="005C34D2" w:rsidP="00A97F57">
      <w:pPr>
        <w:pStyle w:val="Heading3"/>
      </w:pPr>
      <w:r w:rsidRPr="005C34D2">
        <w:t xml:space="preserve">Project Name: </w:t>
      </w:r>
      <w:r w:rsidR="001A76C9" w:rsidRPr="00DB5EA9">
        <w:rPr>
          <w:color w:val="8064A2" w:themeColor="accent4"/>
        </w:rPr>
        <w:t>[name]</w:t>
      </w:r>
    </w:p>
    <w:p w14:paraId="434EFF31" w14:textId="77777777" w:rsidR="005C34D2" w:rsidRDefault="005C34D2" w:rsidP="00A97F57">
      <w:pPr>
        <w:pStyle w:val="Heading3"/>
      </w:pPr>
      <w:r w:rsidRPr="005C34D2">
        <w:t xml:space="preserve">Project Number: GS- </w:t>
      </w:r>
      <w:r w:rsidRPr="001A76C9">
        <w:rPr>
          <w:color w:val="8064A2" w:themeColor="accent4"/>
        </w:rPr>
        <w:t>[####]</w:t>
      </w:r>
      <w:r w:rsidRPr="005C34D2">
        <w:t xml:space="preserve"> </w:t>
      </w:r>
    </w:p>
    <w:tbl>
      <w:tblPr>
        <w:tblStyle w:val="Style1"/>
        <w:tblW w:w="9322" w:type="dxa"/>
        <w:tblLook w:val="04A0" w:firstRow="1" w:lastRow="0" w:firstColumn="1" w:lastColumn="0" w:noHBand="0" w:noVBand="1"/>
      </w:tblPr>
      <w:tblGrid>
        <w:gridCol w:w="3681"/>
        <w:gridCol w:w="981"/>
        <w:gridCol w:w="3701"/>
        <w:gridCol w:w="959"/>
      </w:tblGrid>
      <w:tr w:rsidR="005C34D2" w14:paraId="61F0A419" w14:textId="77777777" w:rsidTr="00A97F57">
        <w:tc>
          <w:tcPr>
            <w:tcW w:w="3681" w:type="dxa"/>
          </w:tcPr>
          <w:p w14:paraId="48A0DD42" w14:textId="77777777" w:rsidR="005C34D2" w:rsidRDefault="005C34D2" w:rsidP="00A97F57">
            <w:pPr>
              <w:pStyle w:val="Heading3"/>
            </w:pPr>
            <w:r w:rsidRPr="005C34D2">
              <w:t>Total Points available</w:t>
            </w:r>
            <w:r w:rsidRPr="00F403F0">
              <w:t>:</w:t>
            </w:r>
          </w:p>
        </w:tc>
        <w:tc>
          <w:tcPr>
            <w:tcW w:w="981" w:type="dxa"/>
          </w:tcPr>
          <w:p w14:paraId="5E54FA60" w14:textId="77777777" w:rsidR="005C34D2" w:rsidRDefault="005630F8" w:rsidP="00A97F57">
            <w:pPr>
              <w:pStyle w:val="Heading3"/>
            </w:pPr>
            <w:r>
              <w:t>10</w:t>
            </w:r>
          </w:p>
        </w:tc>
        <w:tc>
          <w:tcPr>
            <w:tcW w:w="3701" w:type="dxa"/>
          </w:tcPr>
          <w:p w14:paraId="7D162710" w14:textId="77777777" w:rsidR="005C34D2" w:rsidRDefault="005C34D2" w:rsidP="00A97F57">
            <w:pPr>
              <w:pStyle w:val="Heading3"/>
            </w:pPr>
            <w:r w:rsidRPr="005C34D2">
              <w:t>Points claimed:</w:t>
            </w:r>
          </w:p>
        </w:tc>
        <w:tc>
          <w:tcPr>
            <w:tcW w:w="959" w:type="dxa"/>
          </w:tcPr>
          <w:p w14:paraId="55E58A1F" w14:textId="77777777" w:rsidR="005C34D2" w:rsidRPr="001A76C9" w:rsidRDefault="0034030B" w:rsidP="00A97F57">
            <w:pPr>
              <w:pStyle w:val="Heading3"/>
            </w:pPr>
            <w:r>
              <w:rPr>
                <w:color w:val="8064A2" w:themeColor="accent4"/>
              </w:rPr>
              <w:t>[</w:t>
            </w:r>
            <w:r w:rsidR="005C34D2" w:rsidRPr="0034030B">
              <w:rPr>
                <w:color w:val="8064A2" w:themeColor="accent4"/>
              </w:rPr>
              <w:t>#</w:t>
            </w:r>
            <w:r>
              <w:rPr>
                <w:color w:val="8064A2" w:themeColor="accent4"/>
              </w:rPr>
              <w:t>]</w:t>
            </w:r>
          </w:p>
        </w:tc>
      </w:tr>
    </w:tbl>
    <w:p w14:paraId="67D42EF1" w14:textId="77777777" w:rsidR="005C34D2" w:rsidRDefault="005C34D2"/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614"/>
        <w:gridCol w:w="2125"/>
        <w:gridCol w:w="3746"/>
        <w:gridCol w:w="1379"/>
        <w:gridCol w:w="1163"/>
      </w:tblGrid>
      <w:tr w:rsidR="0026389D" w14:paraId="15D76F77" w14:textId="77777777" w:rsidTr="00277A2E">
        <w:tc>
          <w:tcPr>
            <w:tcW w:w="340" w:type="pct"/>
          </w:tcPr>
          <w:p w14:paraId="5219C7EA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177" w:type="pct"/>
          </w:tcPr>
          <w:p w14:paraId="42173938" w14:textId="77777777" w:rsidR="00017B56" w:rsidRPr="00017B56" w:rsidRDefault="00017B56" w:rsidP="00277A2E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Criterion Name</w:t>
            </w:r>
          </w:p>
        </w:tc>
        <w:tc>
          <w:tcPr>
            <w:tcW w:w="2075" w:type="pct"/>
          </w:tcPr>
          <w:p w14:paraId="0FFAF1B0" w14:textId="77777777" w:rsidR="00017B56" w:rsidRPr="00017B56" w:rsidRDefault="00017B56" w:rsidP="00277A2E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Criterion Description</w:t>
            </w:r>
          </w:p>
        </w:tc>
        <w:tc>
          <w:tcPr>
            <w:tcW w:w="764" w:type="pct"/>
          </w:tcPr>
          <w:p w14:paraId="2916A656" w14:textId="77777777" w:rsidR="00017B56" w:rsidRPr="00017B56" w:rsidRDefault="00017B56" w:rsidP="00277A2E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4" w:type="pct"/>
          </w:tcPr>
          <w:p w14:paraId="64F7E9F6" w14:textId="77777777" w:rsidR="00017B56" w:rsidRPr="00017B56" w:rsidRDefault="00017B56" w:rsidP="00277A2E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26389D" w14:paraId="7C24011D" w14:textId="77777777" w:rsidTr="0034030B">
        <w:tc>
          <w:tcPr>
            <w:tcW w:w="340" w:type="pct"/>
          </w:tcPr>
          <w:p w14:paraId="04DBEDB1" w14:textId="77777777" w:rsidR="001A76C9" w:rsidRPr="00FF78C0" w:rsidRDefault="00B64632" w:rsidP="009F2BE1">
            <w:pPr>
              <w:rPr>
                <w:b/>
              </w:rPr>
            </w:pPr>
            <w:r>
              <w:rPr>
                <w:b/>
              </w:rPr>
              <w:t>17</w:t>
            </w:r>
            <w:r w:rsidR="005630F8" w:rsidRPr="00FF78C0">
              <w:rPr>
                <w:b/>
              </w:rPr>
              <w:t>A</w:t>
            </w:r>
          </w:p>
        </w:tc>
        <w:tc>
          <w:tcPr>
            <w:tcW w:w="1177" w:type="pct"/>
          </w:tcPr>
          <w:p w14:paraId="043A6164" w14:textId="77777777" w:rsidR="001A76C9" w:rsidRPr="00FF78C0" w:rsidRDefault="005630F8" w:rsidP="007771E3">
            <w:pPr>
              <w:rPr>
                <w:b/>
              </w:rPr>
            </w:pPr>
            <w:r w:rsidRPr="00FF78C0">
              <w:rPr>
                <w:b/>
              </w:rPr>
              <w:t>Performance Pathway</w:t>
            </w:r>
          </w:p>
        </w:tc>
        <w:tc>
          <w:tcPr>
            <w:tcW w:w="2075" w:type="pct"/>
          </w:tcPr>
          <w:p w14:paraId="4EB6F4BF" w14:textId="77777777" w:rsidR="001A76C9" w:rsidRDefault="00277A2E" w:rsidP="005630F8">
            <w:r>
              <w:t>The proposed transport solutions on site decreases carbon emissions from transport, decreases mental and social impacts of commuting and encourages  the uptake of active transport options.</w:t>
            </w:r>
          </w:p>
        </w:tc>
        <w:tc>
          <w:tcPr>
            <w:tcW w:w="764" w:type="pct"/>
            <w:vAlign w:val="center"/>
          </w:tcPr>
          <w:p w14:paraId="5BD81ECC" w14:textId="77777777" w:rsidR="001A76C9" w:rsidRDefault="005630F8" w:rsidP="0034030B">
            <w:pPr>
              <w:jc w:val="center"/>
            </w:pPr>
            <w:r>
              <w:t>10</w:t>
            </w:r>
          </w:p>
        </w:tc>
        <w:tc>
          <w:tcPr>
            <w:tcW w:w="644" w:type="pct"/>
            <w:vAlign w:val="center"/>
          </w:tcPr>
          <w:p w14:paraId="0D226908" w14:textId="77777777" w:rsidR="001A76C9" w:rsidRDefault="00E140DA" w:rsidP="0034030B">
            <w:pPr>
              <w:jc w:val="center"/>
            </w:pPr>
            <w:r>
              <w:rPr>
                <w:color w:val="8064A2" w:themeColor="accent4"/>
              </w:rPr>
              <w:t>[</w:t>
            </w:r>
            <w:r w:rsidRPr="0034030B">
              <w:rPr>
                <w:color w:val="8064A2" w:themeColor="accent4"/>
              </w:rPr>
              <w:t>#</w:t>
            </w:r>
            <w:r>
              <w:rPr>
                <w:color w:val="8064A2" w:themeColor="accent4"/>
              </w:rPr>
              <w:t>]</w:t>
            </w:r>
          </w:p>
        </w:tc>
      </w:tr>
    </w:tbl>
    <w:p w14:paraId="0C4BB1FF" w14:textId="77777777" w:rsidR="009E45D5" w:rsidRDefault="009E45D5" w:rsidP="00543FCE">
      <w:bookmarkStart w:id="1" w:name="h.fwvpjw869anz"/>
      <w:bookmarkEnd w:id="1"/>
    </w:p>
    <w:p w14:paraId="4EF82BDF" w14:textId="77777777" w:rsidR="00A44EC4" w:rsidRPr="00710E6D" w:rsidRDefault="00A44EC4" w:rsidP="00A44EC4">
      <w:pPr>
        <w:pStyle w:val="Heading2"/>
      </w:pPr>
      <w:r w:rsidRPr="00710E6D">
        <w:t>Project-specific technical questions (formerly tc</w:t>
      </w:r>
      <w:r w:rsidRPr="00710E6D">
        <w:rPr>
          <w:sz w:val="24"/>
        </w:rPr>
        <w:t>s</w:t>
      </w:r>
      <w:r w:rsidRPr="00710E6D">
        <w:t xml:space="preserve"> and cir</w:t>
      </w:r>
      <w:r w:rsidRPr="00710E6D">
        <w:rPr>
          <w:sz w:val="24"/>
        </w:rPr>
        <w:t>s</w:t>
      </w:r>
      <w:r w:rsidRPr="00710E6D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A44EC4" w:rsidRPr="00710E6D" w14:paraId="2644F8C1" w14:textId="77777777" w:rsidTr="3903FEF8">
        <w:tc>
          <w:tcPr>
            <w:tcW w:w="3994" w:type="pct"/>
            <w:vAlign w:val="center"/>
          </w:tcPr>
          <w:p w14:paraId="21B7F89C" w14:textId="2FD70007" w:rsidR="00A44EC4" w:rsidRPr="00710E6D" w:rsidRDefault="00A44EC4" w:rsidP="00EB3A58">
            <w:r>
              <w:t>There are no project-specific Technical Questions 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29C9300C" w14:textId="77777777" w:rsidR="00A44EC4" w:rsidRPr="00710E6D" w:rsidRDefault="00491F9B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A44EC4" w:rsidRPr="00710E6D" w14:paraId="2EC062E9" w14:textId="77777777" w:rsidTr="3903FEF8">
        <w:tc>
          <w:tcPr>
            <w:tcW w:w="3994" w:type="pct"/>
            <w:vAlign w:val="center"/>
          </w:tcPr>
          <w:p w14:paraId="3F07C706" w14:textId="7A136764" w:rsidR="00A44EC4" w:rsidRPr="00710E6D" w:rsidRDefault="00A44EC4" w:rsidP="00EB3A58">
            <w:r>
              <w:t>There are project-specific Technical Questions for this credit and all responses received from the NZGBC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286B12E3" w14:textId="77777777" w:rsidR="00A44EC4" w:rsidRPr="00710E6D" w:rsidRDefault="00A44EC4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259F5352" w14:textId="77777777" w:rsidR="00A44EC4" w:rsidRDefault="00A44EC4" w:rsidP="007771E3">
      <w:pPr>
        <w:pStyle w:val="Heading2"/>
      </w:pPr>
    </w:p>
    <w:p w14:paraId="6C4C3FFC" w14:textId="77777777" w:rsidR="00A44EC4" w:rsidRDefault="00A44EC4" w:rsidP="00A44EC4"/>
    <w:p w14:paraId="443FA686" w14:textId="77777777" w:rsidR="00A44EC4" w:rsidRDefault="00A44EC4" w:rsidP="00A44EC4"/>
    <w:p w14:paraId="58E445CF" w14:textId="77777777" w:rsidR="00A44EC4" w:rsidRDefault="00A44EC4" w:rsidP="00A44EC4"/>
    <w:p w14:paraId="4856FBF4" w14:textId="77777777" w:rsidR="00A44EC4" w:rsidRDefault="00A44EC4" w:rsidP="00A44EC4"/>
    <w:p w14:paraId="4C0C8CBE" w14:textId="77777777" w:rsidR="00A44EC4" w:rsidRDefault="00A44EC4" w:rsidP="007771E3">
      <w:pPr>
        <w:pStyle w:val="Heading2"/>
        <w:rPr>
          <w:rFonts w:eastAsia="Arial"/>
          <w:caps w:val="0"/>
          <w:noProof w:val="0"/>
          <w:color w:val="000000"/>
          <w:sz w:val="20"/>
          <w:szCs w:val="22"/>
        </w:rPr>
      </w:pPr>
    </w:p>
    <w:p w14:paraId="18802B58" w14:textId="77777777" w:rsidR="00A44EC4" w:rsidRDefault="00A44EC4" w:rsidP="00A44EC4"/>
    <w:p w14:paraId="080B8C0A" w14:textId="77777777" w:rsidR="00A44EC4" w:rsidRPr="00A44EC4" w:rsidRDefault="00A44EC4" w:rsidP="00A44EC4"/>
    <w:p w14:paraId="3E081088" w14:textId="77777777" w:rsidR="00CC3B44" w:rsidRDefault="00B64632" w:rsidP="007771E3">
      <w:pPr>
        <w:pStyle w:val="Heading2"/>
      </w:pPr>
      <w:r>
        <w:lastRenderedPageBreak/>
        <w:t>17</w:t>
      </w:r>
      <w:r w:rsidR="005630F8">
        <w:t>A PErformance pathway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7577"/>
        <w:gridCol w:w="1450"/>
      </w:tblGrid>
      <w:tr w:rsidR="005630F8" w14:paraId="5AE15B00" w14:textId="77777777" w:rsidTr="005630F8">
        <w:tc>
          <w:tcPr>
            <w:tcW w:w="7763" w:type="dxa"/>
          </w:tcPr>
          <w:p w14:paraId="566F1463" w14:textId="77777777" w:rsidR="005630F8" w:rsidRDefault="005630F8" w:rsidP="005630F8">
            <w:r>
              <w:t>A travel plan has been developed by a suitably qualified transport planner</w:t>
            </w:r>
          </w:p>
        </w:tc>
        <w:tc>
          <w:tcPr>
            <w:tcW w:w="1480" w:type="dxa"/>
          </w:tcPr>
          <w:p w14:paraId="7E6DF1C7" w14:textId="77777777" w:rsidR="005630F8" w:rsidRDefault="00953A9A" w:rsidP="005630F8">
            <w:pPr>
              <w:jc w:val="center"/>
            </w:pPr>
            <w:sdt>
              <w:sdtPr>
                <w:id w:val="885457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5F27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</w:p>
        </w:tc>
      </w:tr>
    </w:tbl>
    <w:p w14:paraId="126CE4A5" w14:textId="77777777" w:rsidR="00277A2E" w:rsidRDefault="00277A2E" w:rsidP="00277A2E">
      <w:r>
        <w:t>Provide details and qualifications of the qualified transport planner.</w:t>
      </w:r>
    </w:p>
    <w:p w14:paraId="768C5904" w14:textId="77777777" w:rsidR="00277A2E" w:rsidRDefault="00277A2E" w:rsidP="00277A2E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013FEECF" w14:textId="77777777" w:rsidR="00277A2E" w:rsidRDefault="00277A2E" w:rsidP="00277A2E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0CB93486" w14:textId="77777777" w:rsidR="00277A2E" w:rsidRDefault="00277A2E" w:rsidP="00277A2E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3820AA6F" w14:textId="77777777" w:rsidR="00277A2E" w:rsidRDefault="00277A2E" w:rsidP="00277A2E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58373AAE" w14:textId="77777777" w:rsidR="00277A2E" w:rsidRDefault="00277A2E" w:rsidP="00277A2E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59D2F8FB" w14:textId="77777777" w:rsidR="007126BC" w:rsidRDefault="00277A2E" w:rsidP="00277A2E">
      <w:r>
        <w:t>Provide a d</w:t>
      </w:r>
      <w:r w:rsidR="007126BC">
        <w:t xml:space="preserve">escription of </w:t>
      </w:r>
      <w:r w:rsidR="007126BC" w:rsidRPr="00CF53DE">
        <w:t>the timing and process of developing the site-specific transport</w:t>
      </w:r>
      <w:r w:rsidR="007126BC">
        <w:t xml:space="preserve"> assessment and the Travel Plan.</w:t>
      </w:r>
    </w:p>
    <w:p w14:paraId="0DA691E0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A36E5F0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71FFE6E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1709E6C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87A749E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CD8B401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07E65B4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C106DF9" w14:textId="77777777" w:rsidR="00277A2E" w:rsidRDefault="00277A2E" w:rsidP="00277A2E">
      <w:r>
        <w:t>Provide a summary of the sustainable transport initiatives implemented by the project</w:t>
      </w:r>
    </w:p>
    <w:p w14:paraId="1D57E385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FC014BF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6E8BC68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9908D29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984649E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714CBA7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3D59FBB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55DAF83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623019E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801D9BF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A0B5BF1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0D2E113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5117C67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ADE67D6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1427693" w14:textId="77777777" w:rsidR="00277A2E" w:rsidRDefault="00277A2E" w:rsidP="00277A2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7"/>
        <w:gridCol w:w="2620"/>
        <w:gridCol w:w="2310"/>
      </w:tblGrid>
      <w:tr w:rsidR="005630F8" w14:paraId="2E79E7FE" w14:textId="77777777" w:rsidTr="005451DC">
        <w:tc>
          <w:tcPr>
            <w:tcW w:w="9243" w:type="dxa"/>
            <w:gridSpan w:val="3"/>
          </w:tcPr>
          <w:p w14:paraId="1DCBCCBB" w14:textId="77777777" w:rsidR="005630F8" w:rsidRPr="00277A2E" w:rsidRDefault="0034030B" w:rsidP="00277A2E">
            <w:pPr>
              <w:rPr>
                <w:b/>
              </w:rPr>
            </w:pPr>
            <w:r w:rsidRPr="0034030B">
              <w:rPr>
                <w:rFonts w:eastAsia="Times New Roman"/>
                <w:noProof/>
                <w:color w:val="365F91" w:themeColor="accent1" w:themeShade="BF"/>
                <w:sz w:val="24"/>
                <w:szCs w:val="32"/>
              </w:rPr>
              <w:lastRenderedPageBreak/>
              <w:t>Sustainable transport calculator summary</w:t>
            </w:r>
          </w:p>
        </w:tc>
      </w:tr>
      <w:tr w:rsidR="005630F8" w14:paraId="3C196BEF" w14:textId="77777777" w:rsidTr="005630F8">
        <w:tc>
          <w:tcPr>
            <w:tcW w:w="4212" w:type="dxa"/>
          </w:tcPr>
          <w:p w14:paraId="15C5CEBF" w14:textId="77777777" w:rsidR="005630F8" w:rsidRPr="008465AD" w:rsidRDefault="00963A81" w:rsidP="00277A2E">
            <w:pPr>
              <w:rPr>
                <w:color w:val="auto"/>
              </w:rPr>
            </w:pPr>
            <w:r>
              <w:br w:type="page"/>
            </w:r>
          </w:p>
        </w:tc>
        <w:tc>
          <w:tcPr>
            <w:tcW w:w="2669" w:type="dxa"/>
          </w:tcPr>
          <w:p w14:paraId="60993633" w14:textId="77777777" w:rsidR="005630F8" w:rsidRPr="00277A2E" w:rsidRDefault="005630F8" w:rsidP="00277A2E">
            <w:pPr>
              <w:rPr>
                <w:b/>
                <w:color w:val="auto"/>
                <w:szCs w:val="20"/>
              </w:rPr>
            </w:pPr>
            <w:r w:rsidRPr="00277A2E">
              <w:rPr>
                <w:b/>
                <w:color w:val="auto"/>
                <w:szCs w:val="20"/>
              </w:rPr>
              <w:t xml:space="preserve">% </w:t>
            </w:r>
            <w:r w:rsidR="0001775D">
              <w:rPr>
                <w:b/>
                <w:color w:val="auto"/>
                <w:szCs w:val="20"/>
              </w:rPr>
              <w:t>I</w:t>
            </w:r>
            <w:r w:rsidRPr="00277A2E">
              <w:rPr>
                <w:b/>
                <w:color w:val="auto"/>
                <w:szCs w:val="20"/>
              </w:rPr>
              <w:t>mprovement</w:t>
            </w:r>
          </w:p>
        </w:tc>
        <w:tc>
          <w:tcPr>
            <w:tcW w:w="2362" w:type="dxa"/>
          </w:tcPr>
          <w:p w14:paraId="70C120EF" w14:textId="77777777" w:rsidR="005630F8" w:rsidRPr="00277A2E" w:rsidRDefault="005630F8" w:rsidP="00277A2E">
            <w:pPr>
              <w:rPr>
                <w:b/>
                <w:color w:val="auto"/>
                <w:szCs w:val="20"/>
              </w:rPr>
            </w:pPr>
            <w:r w:rsidRPr="00277A2E">
              <w:rPr>
                <w:b/>
                <w:color w:val="auto"/>
                <w:szCs w:val="20"/>
              </w:rPr>
              <w:t>Points Achieved</w:t>
            </w:r>
          </w:p>
        </w:tc>
      </w:tr>
      <w:tr w:rsidR="005630F8" w14:paraId="7A868198" w14:textId="77777777" w:rsidTr="005630F8">
        <w:tc>
          <w:tcPr>
            <w:tcW w:w="4212" w:type="dxa"/>
          </w:tcPr>
          <w:p w14:paraId="364E7416" w14:textId="77777777" w:rsidR="005630F8" w:rsidRPr="008465AD" w:rsidRDefault="005630F8" w:rsidP="00277A2E">
            <w:pPr>
              <w:rPr>
                <w:color w:val="auto"/>
              </w:rPr>
            </w:pPr>
            <w:r w:rsidRPr="008465AD">
              <w:rPr>
                <w:color w:val="auto"/>
              </w:rPr>
              <w:t>Reduction in Carbon Emissions</w:t>
            </w:r>
          </w:p>
        </w:tc>
        <w:tc>
          <w:tcPr>
            <w:tcW w:w="2669" w:type="dxa"/>
          </w:tcPr>
          <w:p w14:paraId="7AC835AC" w14:textId="77777777" w:rsidR="005630F8" w:rsidRDefault="005630F8" w:rsidP="00277A2E"/>
        </w:tc>
        <w:tc>
          <w:tcPr>
            <w:tcW w:w="2362" w:type="dxa"/>
          </w:tcPr>
          <w:p w14:paraId="6DC004D6" w14:textId="77777777" w:rsidR="005630F8" w:rsidRPr="004D4822" w:rsidRDefault="005630F8" w:rsidP="00277A2E">
            <w:pPr>
              <w:rPr>
                <w:rFonts w:eastAsiaTheme="majorEastAsia" w:cstheme="majorBidi"/>
                <w:bCs/>
                <w:color w:val="1F497D" w:themeColor="text2"/>
                <w:sz w:val="24"/>
                <w:szCs w:val="26"/>
              </w:rPr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  <w:tr w:rsidR="005630F8" w14:paraId="206DF5F6" w14:textId="77777777" w:rsidTr="005630F8">
        <w:tc>
          <w:tcPr>
            <w:tcW w:w="4212" w:type="dxa"/>
          </w:tcPr>
          <w:p w14:paraId="1526AE2A" w14:textId="77777777" w:rsidR="005630F8" w:rsidRPr="008465AD" w:rsidRDefault="005630F8" w:rsidP="00277A2E">
            <w:pPr>
              <w:rPr>
                <w:color w:val="auto"/>
              </w:rPr>
            </w:pPr>
            <w:r w:rsidRPr="008465AD">
              <w:rPr>
                <w:color w:val="auto"/>
              </w:rPr>
              <w:t>Increase in Active Mode Use</w:t>
            </w:r>
          </w:p>
        </w:tc>
        <w:tc>
          <w:tcPr>
            <w:tcW w:w="2669" w:type="dxa"/>
          </w:tcPr>
          <w:p w14:paraId="07F4442C" w14:textId="77777777" w:rsidR="005630F8" w:rsidRDefault="005630F8" w:rsidP="00277A2E"/>
        </w:tc>
        <w:tc>
          <w:tcPr>
            <w:tcW w:w="2362" w:type="dxa"/>
          </w:tcPr>
          <w:p w14:paraId="40E80754" w14:textId="77777777" w:rsidR="005630F8" w:rsidRPr="004D4822" w:rsidRDefault="005630F8" w:rsidP="00277A2E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  <w:tr w:rsidR="005630F8" w14:paraId="1DE38E6D" w14:textId="77777777" w:rsidTr="00B462FD">
        <w:tc>
          <w:tcPr>
            <w:tcW w:w="4212" w:type="dxa"/>
            <w:tcBorders>
              <w:bottom w:val="single" w:sz="4" w:space="0" w:color="auto"/>
            </w:tcBorders>
          </w:tcPr>
          <w:p w14:paraId="3581AD0B" w14:textId="77777777" w:rsidR="005630F8" w:rsidRPr="008465AD" w:rsidRDefault="005630F8" w:rsidP="00277A2E">
            <w:pPr>
              <w:rPr>
                <w:color w:val="auto"/>
              </w:rPr>
            </w:pPr>
            <w:r w:rsidRPr="008465AD">
              <w:rPr>
                <w:color w:val="auto"/>
              </w:rPr>
              <w:t>Reduction in Vehicle Kilometres Travelled</w:t>
            </w:r>
          </w:p>
        </w:tc>
        <w:tc>
          <w:tcPr>
            <w:tcW w:w="2669" w:type="dxa"/>
          </w:tcPr>
          <w:p w14:paraId="4AD84E32" w14:textId="77777777" w:rsidR="005630F8" w:rsidRDefault="005630F8" w:rsidP="00277A2E"/>
        </w:tc>
        <w:tc>
          <w:tcPr>
            <w:tcW w:w="2362" w:type="dxa"/>
          </w:tcPr>
          <w:p w14:paraId="673CADC7" w14:textId="77777777" w:rsidR="005630F8" w:rsidRPr="004D4822" w:rsidRDefault="005630F8" w:rsidP="00277A2E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  <w:tr w:rsidR="003361D5" w14:paraId="2CCCFF36" w14:textId="77777777" w:rsidTr="00B462FD">
        <w:tc>
          <w:tcPr>
            <w:tcW w:w="4212" w:type="dxa"/>
            <w:tcBorders>
              <w:left w:val="single" w:sz="4" w:space="0" w:color="auto"/>
            </w:tcBorders>
          </w:tcPr>
          <w:p w14:paraId="3DDBAAFD" w14:textId="77777777" w:rsidR="003361D5" w:rsidRPr="008465AD" w:rsidRDefault="003361D5" w:rsidP="00277A2E">
            <w:pPr>
              <w:rPr>
                <w:color w:val="auto"/>
              </w:rPr>
            </w:pPr>
          </w:p>
        </w:tc>
        <w:tc>
          <w:tcPr>
            <w:tcW w:w="2669" w:type="dxa"/>
          </w:tcPr>
          <w:p w14:paraId="2F3B7903" w14:textId="77777777" w:rsidR="003361D5" w:rsidRPr="003361D5" w:rsidRDefault="003361D5" w:rsidP="00277A2E">
            <w:pPr>
              <w:rPr>
                <w:b/>
              </w:rPr>
            </w:pPr>
            <w:r w:rsidRPr="003361D5">
              <w:rPr>
                <w:b/>
              </w:rPr>
              <w:t>Walkscore</w:t>
            </w:r>
          </w:p>
        </w:tc>
        <w:tc>
          <w:tcPr>
            <w:tcW w:w="2362" w:type="dxa"/>
          </w:tcPr>
          <w:p w14:paraId="179E3E69" w14:textId="77777777" w:rsidR="003361D5" w:rsidRPr="004D4822" w:rsidRDefault="003361D5" w:rsidP="00277A2E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B462FD">
              <w:rPr>
                <w:b/>
                <w:color w:val="auto"/>
                <w:szCs w:val="20"/>
              </w:rPr>
              <w:t>Points Achieved</w:t>
            </w:r>
          </w:p>
        </w:tc>
      </w:tr>
      <w:tr w:rsidR="005630F8" w14:paraId="66477DBC" w14:textId="77777777" w:rsidTr="005630F8">
        <w:tc>
          <w:tcPr>
            <w:tcW w:w="4212" w:type="dxa"/>
          </w:tcPr>
          <w:p w14:paraId="4F6795E1" w14:textId="77777777" w:rsidR="005630F8" w:rsidRPr="008465AD" w:rsidRDefault="003361D5" w:rsidP="00277A2E">
            <w:pPr>
              <w:rPr>
                <w:color w:val="auto"/>
              </w:rPr>
            </w:pPr>
            <w:r>
              <w:rPr>
                <w:color w:val="auto"/>
              </w:rPr>
              <w:t>Walkable Location</w:t>
            </w:r>
          </w:p>
        </w:tc>
        <w:tc>
          <w:tcPr>
            <w:tcW w:w="2669" w:type="dxa"/>
          </w:tcPr>
          <w:p w14:paraId="53EDBBB8" w14:textId="77777777" w:rsidR="005630F8" w:rsidRDefault="005630F8" w:rsidP="00277A2E"/>
        </w:tc>
        <w:tc>
          <w:tcPr>
            <w:tcW w:w="2362" w:type="dxa"/>
          </w:tcPr>
          <w:p w14:paraId="624759A8" w14:textId="77777777" w:rsidR="005630F8" w:rsidRPr="004D4822" w:rsidRDefault="005630F8" w:rsidP="00277A2E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</w:tbl>
    <w:p w14:paraId="5FAF913A" w14:textId="77777777" w:rsidR="00A44EC4" w:rsidRDefault="00277A2E" w:rsidP="007126BC">
      <w:pPr>
        <w:pStyle w:val="Bluetext"/>
        <w:spacing w:before="240" w:after="240"/>
        <w:rPr>
          <w:szCs w:val="20"/>
        </w:rPr>
      </w:pPr>
      <w:r w:rsidRPr="00105ED1">
        <w:rPr>
          <w:szCs w:val="20"/>
        </w:rPr>
        <w:t>[Insert hyperlink</w:t>
      </w:r>
      <w:r>
        <w:rPr>
          <w:szCs w:val="20"/>
        </w:rPr>
        <w:t>s</w:t>
      </w:r>
      <w:r w:rsidRPr="00105ED1">
        <w:rPr>
          <w:szCs w:val="20"/>
        </w:rPr>
        <w:t xml:space="preserve"> to </w:t>
      </w:r>
      <w:r>
        <w:rPr>
          <w:szCs w:val="20"/>
        </w:rPr>
        <w:t>Green Star Sustainable Transport Calculator</w:t>
      </w:r>
      <w:r w:rsidRPr="00105ED1">
        <w:rPr>
          <w:szCs w:val="20"/>
        </w:rPr>
        <w:t>]</w:t>
      </w:r>
    </w:p>
    <w:p w14:paraId="6D63488A" w14:textId="77777777" w:rsidR="00A44EC4" w:rsidRPr="00710E6D" w:rsidRDefault="00A44EC4" w:rsidP="00A44EC4">
      <w:pPr>
        <w:pStyle w:val="Bluetext"/>
        <w:spacing w:before="240" w:after="240"/>
        <w:rPr>
          <w:color w:val="auto"/>
          <w:szCs w:val="20"/>
          <w:lang w:val="en-US"/>
        </w:rPr>
      </w:pPr>
      <w:r w:rsidRPr="00710E6D">
        <w:rPr>
          <w:color w:val="auto"/>
          <w:szCs w:val="20"/>
          <w:lang w:val="en-US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A44EC4" w:rsidRPr="00710E6D" w14:paraId="5A03E82A" w14:textId="77777777" w:rsidTr="00EB3A58">
        <w:tc>
          <w:tcPr>
            <w:tcW w:w="6912" w:type="dxa"/>
            <w:shd w:val="clear" w:color="auto" w:fill="DBE5F1" w:themeFill="accent1" w:themeFillTint="33"/>
          </w:tcPr>
          <w:p w14:paraId="14E2DA9C" w14:textId="77777777" w:rsidR="00A44EC4" w:rsidRPr="00710E6D" w:rsidRDefault="00A44EC4" w:rsidP="00EB3A58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5DE94B8A" w14:textId="77777777" w:rsidR="00A44EC4" w:rsidRPr="00710E6D" w:rsidRDefault="00A44EC4" w:rsidP="00EB3A5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="00A44EC4" w:rsidRPr="00710E6D" w14:paraId="6BFC7049" w14:textId="77777777" w:rsidTr="00EB3A58">
        <w:tc>
          <w:tcPr>
            <w:tcW w:w="6912" w:type="dxa"/>
          </w:tcPr>
          <w:p w14:paraId="62EE76D6" w14:textId="77777777" w:rsidR="00A44EC4" w:rsidRPr="00710E6D" w:rsidRDefault="00A44EC4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7151D8F0" w14:textId="77777777" w:rsidR="00A44EC4" w:rsidRPr="00710E6D" w:rsidRDefault="00A44EC4" w:rsidP="00EB3A58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A44EC4" w:rsidRPr="00710E6D" w14:paraId="3E6A94C0" w14:textId="77777777" w:rsidTr="00EB3A58">
        <w:tc>
          <w:tcPr>
            <w:tcW w:w="6912" w:type="dxa"/>
          </w:tcPr>
          <w:p w14:paraId="4E6C9F86" w14:textId="77777777" w:rsidR="00A44EC4" w:rsidRPr="00710E6D" w:rsidRDefault="00A44EC4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3830AD06" w14:textId="77777777" w:rsidR="00A44EC4" w:rsidRPr="00710E6D" w:rsidRDefault="00A44EC4" w:rsidP="00EB3A58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14:paraId="19D94DDD" w14:textId="77777777" w:rsidR="00A44EC4" w:rsidRDefault="00A44EC4" w:rsidP="007126BC">
      <w:pPr>
        <w:pStyle w:val="Bluetext"/>
        <w:spacing w:before="240" w:after="240"/>
        <w:rPr>
          <w:szCs w:val="20"/>
        </w:rPr>
      </w:pPr>
    </w:p>
    <w:p w14:paraId="408CCF08" w14:textId="77777777" w:rsidR="00A44EC4" w:rsidRDefault="00A44EC4" w:rsidP="00586CE2">
      <w:pPr>
        <w:pStyle w:val="Heading2"/>
      </w:pPr>
    </w:p>
    <w:p w14:paraId="74EF4523" w14:textId="77777777" w:rsidR="00A44EC4" w:rsidRDefault="00A44EC4" w:rsidP="00A44EC4"/>
    <w:p w14:paraId="1A3C4AC0" w14:textId="77777777" w:rsidR="00A44EC4" w:rsidRDefault="00A44EC4" w:rsidP="00A44EC4"/>
    <w:p w14:paraId="160C651F" w14:textId="77777777" w:rsidR="00A44EC4" w:rsidRDefault="00A44EC4" w:rsidP="00A44EC4"/>
    <w:p w14:paraId="749000AB" w14:textId="77777777" w:rsidR="00A44EC4" w:rsidRDefault="00A44EC4" w:rsidP="00A44EC4"/>
    <w:p w14:paraId="537698FB" w14:textId="77777777" w:rsidR="00A44EC4" w:rsidRDefault="00A44EC4" w:rsidP="00A44EC4"/>
    <w:p w14:paraId="07D7AE94" w14:textId="77777777" w:rsidR="00A44EC4" w:rsidRDefault="00A44EC4" w:rsidP="00A44EC4"/>
    <w:p w14:paraId="78510BA0" w14:textId="77777777" w:rsidR="00A44EC4" w:rsidRDefault="00A44EC4" w:rsidP="00A44EC4"/>
    <w:p w14:paraId="5837EB3D" w14:textId="77777777" w:rsidR="00A44EC4" w:rsidRDefault="00A44EC4" w:rsidP="00A44EC4"/>
    <w:p w14:paraId="74487593" w14:textId="77777777" w:rsidR="00A44EC4" w:rsidRDefault="00A44EC4" w:rsidP="00A44EC4"/>
    <w:p w14:paraId="1AD37041" w14:textId="77777777" w:rsidR="00A44EC4" w:rsidRPr="00A44EC4" w:rsidRDefault="00A44EC4" w:rsidP="00A44EC4"/>
    <w:p w14:paraId="3C863E29" w14:textId="77777777" w:rsidR="00A44EC4" w:rsidRDefault="00A44EC4" w:rsidP="00586CE2">
      <w:pPr>
        <w:pStyle w:val="Heading2"/>
      </w:pPr>
    </w:p>
    <w:p w14:paraId="050B8EDA" w14:textId="77777777" w:rsidR="00A44EC4" w:rsidRDefault="00A44EC4" w:rsidP="00A44EC4"/>
    <w:p w14:paraId="27740083" w14:textId="77777777" w:rsidR="00A44EC4" w:rsidRDefault="00A44EC4" w:rsidP="00A44EC4"/>
    <w:p w14:paraId="284467B9" w14:textId="77777777" w:rsidR="00A44EC4" w:rsidRPr="00A44EC4" w:rsidRDefault="00A44EC4" w:rsidP="00A44EC4"/>
    <w:p w14:paraId="634BFEA5" w14:textId="77777777" w:rsidR="00586CE2" w:rsidRDefault="00586CE2" w:rsidP="00586CE2">
      <w:pPr>
        <w:pStyle w:val="Heading2"/>
      </w:pPr>
      <w:r w:rsidRPr="001C55B2">
        <w:lastRenderedPageBreak/>
        <w:t>DISCUSSION</w:t>
      </w:r>
    </w:p>
    <w:p w14:paraId="7574E2FE" w14:textId="77777777" w:rsidR="00586CE2" w:rsidRPr="00F21995" w:rsidRDefault="00586CE2" w:rsidP="00586CE2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A44EC4">
        <w:rPr>
          <w:rFonts w:cstheme="minorHAnsi"/>
          <w:color w:val="auto"/>
        </w:rPr>
        <w:t xml:space="preserve">Certified Assessor(s). </w:t>
      </w:r>
    </w:p>
    <w:p w14:paraId="20352F6C" w14:textId="77777777" w:rsidR="00586CE2" w:rsidRDefault="00586CE2" w:rsidP="00586CE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3691388" w14:textId="77777777" w:rsidR="00586CE2" w:rsidRDefault="00586CE2" w:rsidP="00586CE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11F2551" w14:textId="77777777" w:rsidR="00586CE2" w:rsidRDefault="00586CE2" w:rsidP="00586CE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2E77743" w14:textId="77777777" w:rsidR="00586CE2" w:rsidRDefault="00586CE2" w:rsidP="00586CE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4D6E8DC" w14:textId="77777777" w:rsidR="00A44EC4" w:rsidRDefault="00A44EC4" w:rsidP="00586CE2">
      <w:pPr>
        <w:pStyle w:val="Heading2"/>
      </w:pPr>
    </w:p>
    <w:p w14:paraId="43AFF725" w14:textId="77777777" w:rsidR="00586CE2" w:rsidRPr="001C55B2" w:rsidRDefault="00586CE2" w:rsidP="00586CE2">
      <w:pPr>
        <w:pStyle w:val="Heading2"/>
      </w:pPr>
      <w:r w:rsidRPr="001C55B2">
        <w:t>DECLARATION</w:t>
      </w:r>
    </w:p>
    <w:p w14:paraId="50A93241" w14:textId="77777777" w:rsidR="00586CE2" w:rsidRDefault="00586CE2" w:rsidP="00586CE2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05F9C0C8" w14:textId="77777777" w:rsidR="00586CE2" w:rsidRDefault="00586CE2" w:rsidP="00586CE2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596571FA" w14:textId="77777777" w:rsidR="00586CE2" w:rsidRDefault="00586CE2" w:rsidP="00586C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23D25BF0" w14:textId="77777777" w:rsidR="00586CE2" w:rsidRDefault="00586CE2" w:rsidP="00586C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581DD10A" w14:textId="77777777" w:rsidR="00586CE2" w:rsidRDefault="00586CE2" w:rsidP="00586C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0AE95815" w14:textId="77777777" w:rsidR="00586CE2" w:rsidRPr="008B4275" w:rsidRDefault="00586CE2" w:rsidP="00586C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34E4E33D" w14:textId="77777777" w:rsidR="00586CE2" w:rsidRDefault="00586CE2" w:rsidP="00586CE2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4BEE6B2F" w14:textId="77777777" w:rsidR="00586CE2" w:rsidRDefault="00586CE2" w:rsidP="00586CE2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t>Report end</w:t>
      </w:r>
      <w:r w:rsidRPr="0035552E">
        <w:t xml:space="preserve"> –––</w:t>
      </w:r>
    </w:p>
    <w:p w14:paraId="1492C39E" w14:textId="77777777" w:rsidR="00644150" w:rsidRDefault="00644150" w:rsidP="005C2F1A"/>
    <w:sectPr w:rsidR="00644150" w:rsidSect="009173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3C029" w14:textId="77777777" w:rsidR="000C6B4D" w:rsidRDefault="000C6B4D" w:rsidP="00586CE2">
      <w:pPr>
        <w:spacing w:before="0" w:after="0" w:line="240" w:lineRule="auto"/>
      </w:pPr>
      <w:r>
        <w:separator/>
      </w:r>
    </w:p>
  </w:endnote>
  <w:endnote w:type="continuationSeparator" w:id="0">
    <w:p w14:paraId="17CE5C07" w14:textId="77777777" w:rsidR="000C6B4D" w:rsidRDefault="000C6B4D" w:rsidP="00586CE2">
      <w:pPr>
        <w:spacing w:before="0" w:after="0" w:line="240" w:lineRule="auto"/>
      </w:pPr>
      <w:r>
        <w:continuationSeparator/>
      </w:r>
    </w:p>
  </w:endnote>
  <w:endnote w:type="continuationNotice" w:id="1">
    <w:p w14:paraId="5517ABC9" w14:textId="77777777" w:rsidR="007C0E03" w:rsidRDefault="007C0E03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73033" w14:textId="77777777" w:rsidR="009F05A5" w:rsidRDefault="009F05A5">
    <w:pPr>
      <w:spacing w:before="0"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21F90" w14:textId="2E52BCAD" w:rsidR="00586CE2" w:rsidRDefault="00D574D2">
    <w:r>
      <w:rPr>
        <w:noProof/>
      </w:rPr>
      <w:drawing>
        <wp:inline distT="0" distB="0" distL="0" distR="0" wp14:anchorId="371CF9BD" wp14:editId="6DA586AC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8279B" w14:textId="77777777" w:rsidR="009F05A5" w:rsidRDefault="009F05A5">
    <w:pPr>
      <w:spacing w:before="0"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C8BEE" w14:textId="77777777" w:rsidR="000C6B4D" w:rsidRDefault="000C6B4D" w:rsidP="00586CE2">
      <w:pPr>
        <w:spacing w:before="0" w:after="0" w:line="240" w:lineRule="auto"/>
      </w:pPr>
      <w:r>
        <w:separator/>
      </w:r>
    </w:p>
  </w:footnote>
  <w:footnote w:type="continuationSeparator" w:id="0">
    <w:p w14:paraId="18626830" w14:textId="77777777" w:rsidR="000C6B4D" w:rsidRDefault="000C6B4D" w:rsidP="00586CE2">
      <w:pPr>
        <w:spacing w:before="0" w:after="0" w:line="240" w:lineRule="auto"/>
      </w:pPr>
      <w:r>
        <w:continuationSeparator/>
      </w:r>
    </w:p>
  </w:footnote>
  <w:footnote w:type="continuationNotice" w:id="1">
    <w:p w14:paraId="1BEF9317" w14:textId="77777777" w:rsidR="007C0E03" w:rsidRDefault="007C0E03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99969" w14:textId="77777777" w:rsidR="009F05A5" w:rsidRDefault="009F05A5">
    <w:pPr>
      <w:spacing w:before="0"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9BC08" w14:textId="535A045B" w:rsidR="00DD31E2" w:rsidRDefault="00DD31E2" w:rsidP="00DD31E2">
    <w:pPr>
      <w:pBdr>
        <w:bottom w:val="single" w:sz="4" w:space="1" w:color="auto"/>
      </w:pBdr>
      <w:tabs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D574D2">
      <w:rPr>
        <w:sz w:val="16"/>
        <w:szCs w:val="16"/>
        <w:lang w:val="en-US"/>
      </w:rPr>
      <w:t>NZv1.</w:t>
    </w:r>
    <w:r w:rsidR="007E40FC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 w:rsidR="009F05A5">
      <w:t xml:space="preserve">                                           </w:t>
    </w:r>
    <w:r w:rsidR="00A44EC4">
      <w:rPr>
        <w:sz w:val="16"/>
        <w:szCs w:val="16"/>
        <w:lang w:val="en-US"/>
      </w:rPr>
      <w:t xml:space="preserve">Submission Template </w:t>
    </w:r>
    <w:r w:rsidR="00D574D2">
      <w:rPr>
        <w:sz w:val="16"/>
        <w:szCs w:val="16"/>
        <w:lang w:val="en-US"/>
      </w:rPr>
      <w:t>NZ</w:t>
    </w:r>
    <w:r w:rsidR="00A44EC4">
      <w:rPr>
        <w:sz w:val="16"/>
        <w:szCs w:val="16"/>
        <w:lang w:val="en-US"/>
      </w:rPr>
      <w:t>v1.</w:t>
    </w:r>
    <w:r w:rsidR="007E40FC">
      <w:rPr>
        <w:sz w:val="16"/>
        <w:szCs w:val="16"/>
        <w:lang w:val="en-US"/>
      </w:rPr>
      <w:t>1</w:t>
    </w:r>
  </w:p>
  <w:p w14:paraId="18EF5FCB" w14:textId="77777777" w:rsidR="00DD31E2" w:rsidRDefault="00DD31E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24E30" w14:textId="77777777" w:rsidR="009F05A5" w:rsidRDefault="009F05A5">
    <w:pPr>
      <w:spacing w:before="0"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8" w15:restartNumberingAfterBreak="0">
    <w:nsid w:val="10F94584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9" w15:restartNumberingAfterBreak="0">
    <w:nsid w:val="1AD6299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2FE2E8B"/>
    <w:multiLevelType w:val="hybridMultilevel"/>
    <w:tmpl w:val="6926789E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28B3EB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9D50D7"/>
    <w:multiLevelType w:val="hybridMultilevel"/>
    <w:tmpl w:val="098A77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E65A2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9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343660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1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8C946D0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3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1208F2"/>
    <w:multiLevelType w:val="hybridMultilevel"/>
    <w:tmpl w:val="A282F4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5658766">
    <w:abstractNumId w:val="10"/>
  </w:num>
  <w:num w:numId="2" w16cid:durableId="1370491128">
    <w:abstractNumId w:val="11"/>
  </w:num>
  <w:num w:numId="3" w16cid:durableId="1946884687">
    <w:abstractNumId w:val="12"/>
  </w:num>
  <w:num w:numId="4" w16cid:durableId="540168882">
    <w:abstractNumId w:val="13"/>
  </w:num>
  <w:num w:numId="5" w16cid:durableId="1677147174">
    <w:abstractNumId w:val="14"/>
  </w:num>
  <w:num w:numId="6" w16cid:durableId="512643755">
    <w:abstractNumId w:val="15"/>
  </w:num>
  <w:num w:numId="7" w16cid:durableId="1086999460">
    <w:abstractNumId w:val="24"/>
  </w:num>
  <w:num w:numId="8" w16cid:durableId="221647766">
    <w:abstractNumId w:val="23"/>
  </w:num>
  <w:num w:numId="9" w16cid:durableId="1248347819">
    <w:abstractNumId w:val="32"/>
  </w:num>
  <w:num w:numId="10" w16cid:durableId="837620984">
    <w:abstractNumId w:val="30"/>
  </w:num>
  <w:num w:numId="11" w16cid:durableId="719717284">
    <w:abstractNumId w:val="28"/>
  </w:num>
  <w:num w:numId="12" w16cid:durableId="185290123">
    <w:abstractNumId w:val="19"/>
  </w:num>
  <w:num w:numId="13" w16cid:durableId="2052487626">
    <w:abstractNumId w:val="17"/>
  </w:num>
  <w:num w:numId="14" w16cid:durableId="1505171983">
    <w:abstractNumId w:val="18"/>
  </w:num>
  <w:num w:numId="15" w16cid:durableId="142428872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07163568">
    <w:abstractNumId w:val="9"/>
  </w:num>
  <w:num w:numId="17" w16cid:durableId="617220796">
    <w:abstractNumId w:val="7"/>
  </w:num>
  <w:num w:numId="18" w16cid:durableId="934051284">
    <w:abstractNumId w:val="6"/>
  </w:num>
  <w:num w:numId="19" w16cid:durableId="1836529699">
    <w:abstractNumId w:val="5"/>
  </w:num>
  <w:num w:numId="20" w16cid:durableId="1188760630">
    <w:abstractNumId w:val="4"/>
  </w:num>
  <w:num w:numId="21" w16cid:durableId="727722983">
    <w:abstractNumId w:val="8"/>
  </w:num>
  <w:num w:numId="22" w16cid:durableId="1381321385">
    <w:abstractNumId w:val="3"/>
  </w:num>
  <w:num w:numId="23" w16cid:durableId="1678070684">
    <w:abstractNumId w:val="2"/>
  </w:num>
  <w:num w:numId="24" w16cid:durableId="1346053989">
    <w:abstractNumId w:val="1"/>
  </w:num>
  <w:num w:numId="25" w16cid:durableId="122895151">
    <w:abstractNumId w:val="0"/>
  </w:num>
  <w:num w:numId="26" w16cid:durableId="828399501">
    <w:abstractNumId w:val="34"/>
  </w:num>
  <w:num w:numId="27" w16cid:durableId="695617853">
    <w:abstractNumId w:val="26"/>
  </w:num>
  <w:num w:numId="28" w16cid:durableId="854028896">
    <w:abstractNumId w:val="20"/>
  </w:num>
  <w:num w:numId="29" w16cid:durableId="538979712">
    <w:abstractNumId w:val="29"/>
  </w:num>
  <w:num w:numId="30" w16cid:durableId="663513712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382019298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027877419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614677091">
    <w:abstractNumId w:val="33"/>
  </w:num>
  <w:num w:numId="34" w16cid:durableId="1028988754">
    <w:abstractNumId w:val="35"/>
  </w:num>
  <w:num w:numId="35" w16cid:durableId="514341747">
    <w:abstractNumId w:val="31"/>
  </w:num>
  <w:num w:numId="36" w16cid:durableId="407272618">
    <w:abstractNumId w:val="16"/>
  </w:num>
  <w:num w:numId="37" w16cid:durableId="303319298">
    <w:abstractNumId w:val="27"/>
  </w:num>
  <w:num w:numId="38" w16cid:durableId="531919703">
    <w:abstractNumId w:val="22"/>
  </w:num>
  <w:num w:numId="39" w16cid:durableId="1941719890">
    <w:abstractNumId w:val="21"/>
  </w:num>
  <w:num w:numId="40" w16cid:durableId="1336685756">
    <w:abstractNumId w:val="36"/>
  </w:num>
  <w:num w:numId="41" w16cid:durableId="14454223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5LXqAC8BKcvEkHOFPtJUOwtHsM5vO1Nd1/LOHtb3m+WRzEWXjfLvCWnonE1jGh9fRW/wblKhtKanxL0m1A4i+Q==" w:salt="nwWYS6Nyytr+szgvN9oRNg==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A3B"/>
    <w:rsid w:val="00015B85"/>
    <w:rsid w:val="0001775D"/>
    <w:rsid w:val="00017B56"/>
    <w:rsid w:val="0002622D"/>
    <w:rsid w:val="00041305"/>
    <w:rsid w:val="000414A1"/>
    <w:rsid w:val="000C3EA7"/>
    <w:rsid w:val="000C6B4D"/>
    <w:rsid w:val="00145EF1"/>
    <w:rsid w:val="0015181E"/>
    <w:rsid w:val="00155FD6"/>
    <w:rsid w:val="00166528"/>
    <w:rsid w:val="001A76C9"/>
    <w:rsid w:val="001B656A"/>
    <w:rsid w:val="001C087A"/>
    <w:rsid w:val="001C55B2"/>
    <w:rsid w:val="001D1C70"/>
    <w:rsid w:val="00216404"/>
    <w:rsid w:val="00253282"/>
    <w:rsid w:val="0026389D"/>
    <w:rsid w:val="00277A2E"/>
    <w:rsid w:val="00291D61"/>
    <w:rsid w:val="00313F06"/>
    <w:rsid w:val="003169BB"/>
    <w:rsid w:val="00327E2D"/>
    <w:rsid w:val="003361D5"/>
    <w:rsid w:val="0034030B"/>
    <w:rsid w:val="00343B85"/>
    <w:rsid w:val="00343D50"/>
    <w:rsid w:val="00370BAD"/>
    <w:rsid w:val="00372131"/>
    <w:rsid w:val="00385775"/>
    <w:rsid w:val="00386BF8"/>
    <w:rsid w:val="003D3F0B"/>
    <w:rsid w:val="003D61DD"/>
    <w:rsid w:val="003D7EE6"/>
    <w:rsid w:val="00415DAA"/>
    <w:rsid w:val="00421258"/>
    <w:rsid w:val="00441FDE"/>
    <w:rsid w:val="00461F2D"/>
    <w:rsid w:val="004770A9"/>
    <w:rsid w:val="00491F9B"/>
    <w:rsid w:val="004C50E3"/>
    <w:rsid w:val="004F2472"/>
    <w:rsid w:val="004F568B"/>
    <w:rsid w:val="005205F4"/>
    <w:rsid w:val="00543FCE"/>
    <w:rsid w:val="00553410"/>
    <w:rsid w:val="00554532"/>
    <w:rsid w:val="005630F8"/>
    <w:rsid w:val="00577D2A"/>
    <w:rsid w:val="00586CE2"/>
    <w:rsid w:val="005959BE"/>
    <w:rsid w:val="005C2F1A"/>
    <w:rsid w:val="005C34D2"/>
    <w:rsid w:val="005C692B"/>
    <w:rsid w:val="005E267B"/>
    <w:rsid w:val="00635A39"/>
    <w:rsid w:val="00644150"/>
    <w:rsid w:val="00696088"/>
    <w:rsid w:val="006B3D65"/>
    <w:rsid w:val="006B6118"/>
    <w:rsid w:val="006C09EF"/>
    <w:rsid w:val="006D3C47"/>
    <w:rsid w:val="007126BC"/>
    <w:rsid w:val="00730335"/>
    <w:rsid w:val="0075170B"/>
    <w:rsid w:val="007537EB"/>
    <w:rsid w:val="00760F31"/>
    <w:rsid w:val="007771E3"/>
    <w:rsid w:val="007772D5"/>
    <w:rsid w:val="007C0E03"/>
    <w:rsid w:val="007D7E34"/>
    <w:rsid w:val="007E40FC"/>
    <w:rsid w:val="007E6C71"/>
    <w:rsid w:val="00830329"/>
    <w:rsid w:val="00833D8E"/>
    <w:rsid w:val="00841903"/>
    <w:rsid w:val="0086343F"/>
    <w:rsid w:val="00863A5A"/>
    <w:rsid w:val="0089672F"/>
    <w:rsid w:val="008C2AF1"/>
    <w:rsid w:val="008D2570"/>
    <w:rsid w:val="008E2EB8"/>
    <w:rsid w:val="009173CC"/>
    <w:rsid w:val="0092176B"/>
    <w:rsid w:val="00941D1F"/>
    <w:rsid w:val="00950859"/>
    <w:rsid w:val="00953A9A"/>
    <w:rsid w:val="00955DBE"/>
    <w:rsid w:val="00963A81"/>
    <w:rsid w:val="00985F27"/>
    <w:rsid w:val="009A13BF"/>
    <w:rsid w:val="009E45D5"/>
    <w:rsid w:val="009F0572"/>
    <w:rsid w:val="009F05A5"/>
    <w:rsid w:val="009F2BE1"/>
    <w:rsid w:val="00A14DE0"/>
    <w:rsid w:val="00A207CE"/>
    <w:rsid w:val="00A44EC4"/>
    <w:rsid w:val="00A45B94"/>
    <w:rsid w:val="00A77B3E"/>
    <w:rsid w:val="00A97F57"/>
    <w:rsid w:val="00AA2E9F"/>
    <w:rsid w:val="00AB7ED8"/>
    <w:rsid w:val="00AD7849"/>
    <w:rsid w:val="00AF437B"/>
    <w:rsid w:val="00B04026"/>
    <w:rsid w:val="00B16241"/>
    <w:rsid w:val="00B43004"/>
    <w:rsid w:val="00B462FD"/>
    <w:rsid w:val="00B64632"/>
    <w:rsid w:val="00BA3363"/>
    <w:rsid w:val="00BC1D56"/>
    <w:rsid w:val="00C172F4"/>
    <w:rsid w:val="00C60D00"/>
    <w:rsid w:val="00C621B9"/>
    <w:rsid w:val="00C664EE"/>
    <w:rsid w:val="00CA175C"/>
    <w:rsid w:val="00CC3B44"/>
    <w:rsid w:val="00D144BE"/>
    <w:rsid w:val="00D15333"/>
    <w:rsid w:val="00D20DA9"/>
    <w:rsid w:val="00D34A57"/>
    <w:rsid w:val="00D55E65"/>
    <w:rsid w:val="00D574D2"/>
    <w:rsid w:val="00D70E27"/>
    <w:rsid w:val="00D80EAC"/>
    <w:rsid w:val="00DA182C"/>
    <w:rsid w:val="00DA27D3"/>
    <w:rsid w:val="00DD31E2"/>
    <w:rsid w:val="00DE30E0"/>
    <w:rsid w:val="00DF0E45"/>
    <w:rsid w:val="00DF1F5A"/>
    <w:rsid w:val="00DF28B6"/>
    <w:rsid w:val="00E048B1"/>
    <w:rsid w:val="00E140DA"/>
    <w:rsid w:val="00E15F6B"/>
    <w:rsid w:val="00E31109"/>
    <w:rsid w:val="00E45DAF"/>
    <w:rsid w:val="00E52F47"/>
    <w:rsid w:val="00E63EF6"/>
    <w:rsid w:val="00EC4E1C"/>
    <w:rsid w:val="00EE0752"/>
    <w:rsid w:val="00EE0FCF"/>
    <w:rsid w:val="00EE1988"/>
    <w:rsid w:val="00F43E46"/>
    <w:rsid w:val="00F93D08"/>
    <w:rsid w:val="00FB2507"/>
    <w:rsid w:val="00FC67A4"/>
    <w:rsid w:val="00FD44C4"/>
    <w:rsid w:val="00FF4A3B"/>
    <w:rsid w:val="00FF78C0"/>
    <w:rsid w:val="3903F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F61D8A"/>
  <w15:docId w15:val="{BC16154B-D736-4FFA-B619-07C640034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7771E3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A97F57"/>
    <w:pPr>
      <w:keepNext/>
      <w:outlineLvl w:val="2"/>
    </w:pPr>
    <w:rPr>
      <w:bCs/>
      <w:caps/>
      <w:color w:val="365F91" w:themeColor="accent1" w:themeShade="BF"/>
      <w:sz w:val="24"/>
      <w:szCs w:val="20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963A81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uiPriority w:val="59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7771E3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A97F57"/>
    <w:rPr>
      <w:rFonts w:ascii="Arial" w:eastAsia="Arial" w:hAnsi="Arial" w:cs="Arial"/>
      <w:bCs/>
      <w:caps/>
      <w:color w:val="365F91" w:themeColor="accent1" w:themeShade="BF"/>
      <w:sz w:val="24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Revision">
    <w:name w:val="Revision"/>
    <w:hidden/>
    <w:uiPriority w:val="99"/>
    <w:semiHidden/>
    <w:rsid w:val="0092176B"/>
    <w:rPr>
      <w:rFonts w:ascii="Arial" w:eastAsia="Arial" w:hAnsi="Arial" w:cs="Arial"/>
      <w:color w:val="000000"/>
      <w:szCs w:val="22"/>
      <w:lang w:val="en-AU"/>
    </w:rPr>
  </w:style>
  <w:style w:type="paragraph" w:styleId="Header">
    <w:name w:val="header"/>
    <w:basedOn w:val="Normal"/>
    <w:link w:val="HeaderChar"/>
    <w:locked/>
    <w:rsid w:val="00586CE2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586CE2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586CE2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586CE2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92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fa8339f2c8f837c0687ffac34c054a51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a181e74e0a06ef7c4f3a8e811659aea5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C8FB07-40E1-456E-AFE6-8952FA1C4F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C8BDCD-272B-4364-93C6-D0B95CFF2ED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12865D1-49F4-43A3-9041-9CF67DB0F2CF}">
  <ds:schemaRefs>
    <ds:schemaRef ds:uri="http://schemas.microsoft.com/office/infopath/2007/PartnerControls"/>
    <ds:schemaRef ds:uri="a5091d4f-8901-46df-85f4-029614b39d2e"/>
    <ds:schemaRef ds:uri="52985c86-f8c2-4ffb-9ed4-056f10e7bf99"/>
    <ds:schemaRef ds:uri="http://purl.org/dc/elements/1.1/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B381872-47EB-4EFB-B2D5-C6DFB63B1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272</Words>
  <Characters>1790</Characters>
  <Application>Microsoft Office Word</Application>
  <DocSecurity>0</DocSecurity>
  <Lines>14</Lines>
  <Paragraphs>4</Paragraphs>
  <ScaleCrop>false</ScaleCrop>
  <Company>Toshiba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Josefin Bloom</cp:lastModifiedBy>
  <cp:revision>16</cp:revision>
  <cp:lastPrinted>1900-12-31T14:00:00Z</cp:lastPrinted>
  <dcterms:created xsi:type="dcterms:W3CDTF">2021-06-11T02:53:00Z</dcterms:created>
  <dcterms:modified xsi:type="dcterms:W3CDTF">2024-04-04T02:13:00Z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13200</vt:r8>
  </property>
  <property fmtid="{D5CDD505-2E9C-101B-9397-08002B2CF9AE}" pid="4" name="MediaServiceImageTags">
    <vt:lpwstr/>
  </property>
</Properties>
</file>